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550FE174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091739E1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803B36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9BC9E" w14:textId="77777777" w:rsidR="003A5DE6" w:rsidRDefault="003A5DE6" w:rsidP="00AC1A4B">
      <w:r>
        <w:separator/>
      </w:r>
    </w:p>
  </w:endnote>
  <w:endnote w:type="continuationSeparator" w:id="0">
    <w:p w14:paraId="123DB9EB" w14:textId="77777777" w:rsidR="003A5DE6" w:rsidRDefault="003A5DE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55FA" w14:textId="77777777" w:rsidR="003A5DE6" w:rsidRDefault="003A5DE6" w:rsidP="00AC1A4B">
      <w:r>
        <w:separator/>
      </w:r>
    </w:p>
  </w:footnote>
  <w:footnote w:type="continuationSeparator" w:id="0">
    <w:p w14:paraId="0DB504A3" w14:textId="77777777" w:rsidR="003A5DE6" w:rsidRDefault="003A5DE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E2D81B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16A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D44F1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E16A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68727976">
    <w:abstractNumId w:val="45"/>
  </w:num>
  <w:num w:numId="2" w16cid:durableId="1189371488">
    <w:abstractNumId w:val="36"/>
  </w:num>
  <w:num w:numId="3" w16cid:durableId="1408728855">
    <w:abstractNumId w:val="37"/>
  </w:num>
  <w:num w:numId="4" w16cid:durableId="1548033108">
    <w:abstractNumId w:val="20"/>
  </w:num>
  <w:num w:numId="5" w16cid:durableId="1723021012">
    <w:abstractNumId w:val="44"/>
  </w:num>
  <w:num w:numId="6" w16cid:durableId="1136751300">
    <w:abstractNumId w:val="18"/>
  </w:num>
  <w:num w:numId="7" w16cid:durableId="1948925908">
    <w:abstractNumId w:val="22"/>
  </w:num>
  <w:num w:numId="8" w16cid:durableId="1537036246">
    <w:abstractNumId w:val="33"/>
  </w:num>
  <w:num w:numId="9" w16cid:durableId="1643079890">
    <w:abstractNumId w:val="31"/>
  </w:num>
  <w:num w:numId="10" w16cid:durableId="1359308307">
    <w:abstractNumId w:val="32"/>
  </w:num>
  <w:num w:numId="11" w16cid:durableId="173110411">
    <w:abstractNumId w:val="42"/>
  </w:num>
  <w:num w:numId="12" w16cid:durableId="1919711970">
    <w:abstractNumId w:val="29"/>
  </w:num>
  <w:num w:numId="13" w16cid:durableId="1539010119">
    <w:abstractNumId w:val="38"/>
  </w:num>
  <w:num w:numId="14" w16cid:durableId="724305117">
    <w:abstractNumId w:val="40"/>
  </w:num>
  <w:num w:numId="15" w16cid:durableId="1198812113">
    <w:abstractNumId w:val="39"/>
  </w:num>
  <w:num w:numId="16" w16cid:durableId="456409257">
    <w:abstractNumId w:val="24"/>
  </w:num>
  <w:num w:numId="17" w16cid:durableId="1113479579">
    <w:abstractNumId w:val="34"/>
  </w:num>
  <w:num w:numId="18" w16cid:durableId="705565349">
    <w:abstractNumId w:val="41"/>
  </w:num>
  <w:num w:numId="19" w16cid:durableId="787820175">
    <w:abstractNumId w:val="47"/>
  </w:num>
  <w:num w:numId="20" w16cid:durableId="1647857575">
    <w:abstractNumId w:val="27"/>
  </w:num>
  <w:num w:numId="21" w16cid:durableId="1985043993">
    <w:abstractNumId w:val="48"/>
  </w:num>
  <w:num w:numId="22" w16cid:durableId="1770078787">
    <w:abstractNumId w:val="17"/>
  </w:num>
  <w:num w:numId="23" w16cid:durableId="1421290961">
    <w:abstractNumId w:val="43"/>
  </w:num>
  <w:num w:numId="24" w16cid:durableId="1266960565">
    <w:abstractNumId w:val="35"/>
  </w:num>
  <w:num w:numId="25" w16cid:durableId="193153358">
    <w:abstractNumId w:val="25"/>
  </w:num>
  <w:num w:numId="26" w16cid:durableId="622417555">
    <w:abstractNumId w:val="28"/>
  </w:num>
  <w:num w:numId="27" w16cid:durableId="1198739879">
    <w:abstractNumId w:val="49"/>
  </w:num>
  <w:num w:numId="28" w16cid:durableId="1105424752">
    <w:abstractNumId w:val="23"/>
  </w:num>
  <w:num w:numId="29" w16cid:durableId="1969774461">
    <w:abstractNumId w:val="46"/>
  </w:num>
  <w:num w:numId="30" w16cid:durableId="151711469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5DE6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B36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6AD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44F1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8E1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10</cp:revision>
  <cp:lastPrinted>2020-12-14T07:24:00Z</cp:lastPrinted>
  <dcterms:created xsi:type="dcterms:W3CDTF">2021-02-17T13:18:00Z</dcterms:created>
  <dcterms:modified xsi:type="dcterms:W3CDTF">2023-05-11T06:43:00Z</dcterms:modified>
</cp:coreProperties>
</file>